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164BBE8B" w14:textId="7402208C" w:rsidR="005541AC" w:rsidRPr="0089020B" w:rsidRDefault="005541AC" w:rsidP="005541AC">
      <w:pPr>
        <w:spacing w:line="276" w:lineRule="auto"/>
        <w:ind w:left="360"/>
        <w:jc w:val="center"/>
        <w:outlineLvl w:val="0"/>
        <w:rPr>
          <w:rFonts w:asciiTheme="minorHAnsi" w:hAnsiTheme="minorHAnsi" w:cstheme="minorHAnsi"/>
          <w:b/>
          <w:i/>
          <w:color w:val="FF0000"/>
        </w:rPr>
      </w:pPr>
      <w:r w:rsidRPr="0089020B">
        <w:rPr>
          <w:rFonts w:asciiTheme="minorHAnsi" w:hAnsiTheme="minorHAnsi" w:cstheme="minorHAnsi"/>
          <w:b/>
          <w:i/>
          <w:color w:val="FF0000"/>
        </w:rPr>
        <w:t xml:space="preserve">„Wykonanie dokumentacji projektowej  oraz wymianę istniejącej linii napowietrznej </w:t>
      </w:r>
      <w:proofErr w:type="spellStart"/>
      <w:r w:rsidRPr="0089020B">
        <w:rPr>
          <w:rFonts w:asciiTheme="minorHAnsi" w:hAnsiTheme="minorHAnsi" w:cstheme="minorHAnsi"/>
          <w:b/>
          <w:i/>
          <w:color w:val="FF0000"/>
        </w:rPr>
        <w:t>nn</w:t>
      </w:r>
      <w:proofErr w:type="spellEnd"/>
      <w:r w:rsidRPr="0089020B">
        <w:rPr>
          <w:rFonts w:asciiTheme="minorHAnsi" w:hAnsiTheme="minorHAnsi" w:cstheme="minorHAnsi"/>
          <w:b/>
          <w:i/>
          <w:color w:val="FF0000"/>
        </w:rPr>
        <w:t xml:space="preserve"> wraz przyłączami </w:t>
      </w:r>
      <w:proofErr w:type="spellStart"/>
      <w:r w:rsidRPr="0089020B">
        <w:rPr>
          <w:rFonts w:asciiTheme="minorHAnsi" w:hAnsiTheme="minorHAnsi" w:cstheme="minorHAnsi"/>
          <w:b/>
          <w:i/>
          <w:color w:val="FF0000"/>
        </w:rPr>
        <w:t>nn</w:t>
      </w:r>
      <w:proofErr w:type="spellEnd"/>
      <w:r w:rsidRPr="0089020B">
        <w:rPr>
          <w:rFonts w:asciiTheme="minorHAnsi" w:hAnsiTheme="minorHAnsi" w:cstheme="minorHAnsi"/>
          <w:b/>
          <w:i/>
          <w:color w:val="FF0000"/>
        </w:rPr>
        <w:t xml:space="preserve"> na terenie Rejonu Energetycznego </w:t>
      </w:r>
      <w:r>
        <w:rPr>
          <w:rFonts w:asciiTheme="minorHAnsi" w:hAnsiTheme="minorHAnsi" w:cstheme="minorHAnsi"/>
          <w:b/>
          <w:i/>
          <w:color w:val="FF0000"/>
        </w:rPr>
        <w:t xml:space="preserve">Tomaszów Mazowiecki </w:t>
      </w:r>
      <w:r w:rsidRPr="0089020B">
        <w:rPr>
          <w:rFonts w:asciiTheme="minorHAnsi" w:hAnsiTheme="minorHAnsi" w:cstheme="minorHAnsi"/>
          <w:b/>
          <w:i/>
          <w:color w:val="FF0000"/>
        </w:rPr>
        <w:t>/</w:t>
      </w:r>
      <w:r>
        <w:rPr>
          <w:rFonts w:asciiTheme="minorHAnsi" w:hAnsiTheme="minorHAnsi" w:cstheme="minorHAnsi"/>
          <w:b/>
          <w:i/>
          <w:color w:val="FF0000"/>
        </w:rPr>
        <w:t xml:space="preserve"> </w:t>
      </w:r>
      <w:r w:rsidRPr="0089020B">
        <w:rPr>
          <w:rFonts w:asciiTheme="minorHAnsi" w:hAnsiTheme="minorHAnsi" w:cstheme="minorHAnsi"/>
          <w:b/>
          <w:i/>
          <w:color w:val="FF0000"/>
        </w:rPr>
        <w:t>(gmin</w:t>
      </w:r>
      <w:r>
        <w:rPr>
          <w:rFonts w:asciiTheme="minorHAnsi" w:hAnsiTheme="minorHAnsi" w:cstheme="minorHAnsi"/>
          <w:b/>
          <w:i/>
          <w:color w:val="FF0000"/>
        </w:rPr>
        <w:t xml:space="preserve">a </w:t>
      </w:r>
      <w:r w:rsidR="00F705C6">
        <w:rPr>
          <w:rFonts w:asciiTheme="minorHAnsi" w:hAnsiTheme="minorHAnsi" w:cstheme="minorHAnsi"/>
          <w:b/>
          <w:i/>
          <w:color w:val="FF0000"/>
        </w:rPr>
        <w:t>Białaczów</w:t>
      </w:r>
      <w:r w:rsidRPr="0089020B">
        <w:rPr>
          <w:rFonts w:asciiTheme="minorHAnsi" w:hAnsiTheme="minorHAnsi" w:cstheme="minorHAnsi"/>
          <w:b/>
          <w:i/>
          <w:color w:val="FF0000"/>
        </w:rPr>
        <w:t>)”</w:t>
      </w:r>
    </w:p>
    <w:p w14:paraId="72D98581" w14:textId="77777777" w:rsidR="005541AC" w:rsidRDefault="005541AC" w:rsidP="005541AC">
      <w:pPr>
        <w:pStyle w:val="Akapitzlist"/>
        <w:spacing w:line="276" w:lineRule="auto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5C6CEECF" w14:textId="2DD25854" w:rsidR="001172DA" w:rsidRPr="00F763F1" w:rsidRDefault="00A63A92" w:rsidP="005541AC">
      <w:pPr>
        <w:pStyle w:val="Nagwek1"/>
        <w:numPr>
          <w:ilvl w:val="0"/>
          <w:numId w:val="0"/>
        </w:numPr>
        <w:spacing w:before="0" w:after="0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 xml:space="preserve">Wykonanie dokumentacji projektowej oraz wymiana istniejącej linii napowietrznej </w:t>
      </w:r>
      <w:proofErr w:type="spellStart"/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>nN</w:t>
      </w:r>
      <w:proofErr w:type="spellEnd"/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 xml:space="preserve"> wraz przyłączami napowietrznymi </w:t>
      </w:r>
      <w:proofErr w:type="spellStart"/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>nN</w:t>
      </w:r>
      <w:proofErr w:type="spellEnd"/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 xml:space="preserve"> na terenie Rejonu Energetycznego Tomaszów Mazowiecki (</w:t>
      </w:r>
      <w:r w:rsidR="00F705C6">
        <w:rPr>
          <w:rFonts w:asciiTheme="minorHAnsi" w:hAnsiTheme="minorHAnsi" w:cstheme="minorHAnsi"/>
          <w:i/>
          <w:color w:val="FF0000"/>
          <w:sz w:val="20"/>
          <w:lang w:val="pl-PL"/>
        </w:rPr>
        <w:t>Wąglany</w:t>
      </w:r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>, obręb stacji 6-0</w:t>
      </w:r>
      <w:r w:rsidR="00F705C6">
        <w:rPr>
          <w:rFonts w:asciiTheme="minorHAnsi" w:hAnsiTheme="minorHAnsi" w:cstheme="minorHAnsi"/>
          <w:i/>
          <w:color w:val="FF0000"/>
          <w:sz w:val="20"/>
          <w:lang w:val="pl-PL"/>
        </w:rPr>
        <w:t>744</w:t>
      </w:r>
      <w:r w:rsidRPr="00A63A92">
        <w:rPr>
          <w:rFonts w:asciiTheme="minorHAnsi" w:hAnsiTheme="minorHAnsi" w:cstheme="minorHAnsi"/>
          <w:i/>
          <w:color w:val="FF0000"/>
          <w:sz w:val="20"/>
          <w:lang w:val="pl-PL"/>
        </w:rPr>
        <w:t>).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7DBA2C1C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</w:t>
      </w:r>
      <w:r w:rsidR="00F705C6">
        <w:rPr>
          <w:rFonts w:ascii="Verdana" w:hAnsi="Verdana" w:cs="Calibri"/>
          <w:b/>
          <w:color w:val="FF0000"/>
          <w:sz w:val="18"/>
          <w:szCs w:val="18"/>
        </w:rPr>
        <w:t>95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 xml:space="preserve">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2E5552" w:rsidRPr="001172DA">
        <w:rPr>
          <w:rFonts w:ascii="Verdana" w:hAnsi="Verdana" w:cs="Calibri"/>
          <w:b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3D01883B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5541AC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5541AC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E57214F" w14:textId="11C20021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610887">
            <w:rPr>
              <w:rFonts w:asciiTheme="majorHAnsi" w:hAnsiTheme="majorHAnsi"/>
              <w:color w:val="000000" w:themeColor="text1"/>
              <w:sz w:val="14"/>
              <w:szCs w:val="18"/>
            </w:rPr>
            <w:t>4376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79C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2A45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2B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1EFD"/>
    <w:rsid w:val="00432FB4"/>
    <w:rsid w:val="00433398"/>
    <w:rsid w:val="0043560A"/>
    <w:rsid w:val="00435D3F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19B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1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2FD1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887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D5F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5624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3427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13C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0143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53DA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8AA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2D23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3A92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1C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2BFB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7A7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4EAD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078CA"/>
    <w:rsid w:val="00F101E1"/>
    <w:rsid w:val="00F1140A"/>
    <w:rsid w:val="00F11B97"/>
    <w:rsid w:val="00F13C42"/>
    <w:rsid w:val="00F16646"/>
    <w:rsid w:val="00F17D7C"/>
    <w:rsid w:val="00F200A5"/>
    <w:rsid w:val="00F20996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5C6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SWZ część 2.docx</dmsv2BaseFileName>
    <dmsv2BaseDisplayName xmlns="http://schemas.microsoft.com/sharepoint/v3">Załącznik nr 1.3  do SWZ część 2</dmsv2BaseDisplayName>
    <dmsv2SWPP2ObjectNumber xmlns="http://schemas.microsoft.com/sharepoint/v3">POST/DYS/OLD/GZ/04376/2025                        </dmsv2SWPP2ObjectNumber>
    <dmsv2SWPP2SumMD5 xmlns="http://schemas.microsoft.com/sharepoint/v3">18314bce8b3534a22f335c462a4a883d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23914495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JEUP5JKVCYQC-1440096624-14245</_dlc_DocId>
    <_dlc_DocIdUrl xmlns="a19cb1c7-c5c7-46d4-85ae-d83685407bba">
      <Url>https://swpp2.dms.gkpge.pl/sites/41/_layouts/15/DocIdRedir.aspx?ID=JEUP5JKVCYQC-1440096624-14245</Url>
      <Description>JEUP5JKVCYQC-1440096624-14245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4B7DFD57-960C-4B15-B93E-9A54FB1504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1556</Words>
  <Characters>10967</Characters>
  <Application>Microsoft Office Word</Application>
  <DocSecurity>0</DocSecurity>
  <Lines>91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2025-12-04T05:57:00Z</dcterms:created>
  <dcterms:modified xsi:type="dcterms:W3CDTF">2025-12-04T05:57:00Z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a834d7af-94cc-4e3d-b165-79404295f9f3</vt:lpwstr>
  </property>
</Properties>
</file>